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A623D4" w14:textId="77777777" w:rsidR="00831447" w:rsidRPr="004B5CDD" w:rsidRDefault="00A7041B" w:rsidP="00403515">
      <w:pPr>
        <w:spacing w:after="12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B95B7A" w14:textId="77777777" w:rsidR="00FD6FD4" w:rsidRPr="00417E22" w:rsidRDefault="00FD6FD4" w:rsidP="00FD6FD4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7EC1AA9F" w14:textId="77777777" w:rsidTr="00303771">
        <w:tc>
          <w:tcPr>
            <w:tcW w:w="408" w:type="dxa"/>
          </w:tcPr>
          <w:p w14:paraId="0CF71A89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6BB8015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22D9C3E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6ACFBE9A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FD6FD4" w14:paraId="4F06C6E1" w14:textId="77777777" w:rsidTr="00303771">
        <w:tc>
          <w:tcPr>
            <w:tcW w:w="408" w:type="dxa"/>
          </w:tcPr>
          <w:p w14:paraId="3ED0101C" w14:textId="77777777" w:rsidR="00FD6FD4" w:rsidRDefault="00FD6FD4" w:rsidP="0030377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5208953B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E51DD10" w14:textId="77777777" w:rsidR="00FD6FD4" w:rsidRDefault="00FD6FD4" w:rsidP="00FD6FD4">
      <w:pPr>
        <w:rPr>
          <w:rFonts w:ascii="Tahoma" w:hAnsi="Tahoma" w:cs="Tahoma"/>
          <w:b/>
          <w:sz w:val="16"/>
          <w:szCs w:val="16"/>
        </w:rPr>
      </w:pPr>
    </w:p>
    <w:p w14:paraId="40A0AA56" w14:textId="2E98AB13" w:rsidR="00FD6FD4" w:rsidRPr="008A6971" w:rsidRDefault="00FD6FD4" w:rsidP="00FD6FD4">
      <w:pPr>
        <w:rPr>
          <w:rFonts w:ascii="Tahoma" w:hAnsi="Tahoma" w:cs="Tahoma"/>
          <w:b/>
          <w:sz w:val="10"/>
          <w:szCs w:val="10"/>
        </w:rPr>
      </w:pPr>
    </w:p>
    <w:p w14:paraId="6EB38752" w14:textId="77777777" w:rsidR="00FD6FD4" w:rsidRDefault="00FD6FD4" w:rsidP="00FD6FD4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3B1543">
      <w:pPr>
        <w:spacing w:after="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77777777" w:rsidR="00831447" w:rsidRDefault="00831447" w:rsidP="0083144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01C119EA" w14:textId="77777777" w:rsidR="00831447" w:rsidRDefault="00831447" w:rsidP="006E6722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3144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15BB6C78" w:rsidR="003B1543" w:rsidRPr="003B1543" w:rsidRDefault="00831447" w:rsidP="003B1543">
      <w:pPr>
        <w:suppressAutoHyphens w:val="0"/>
        <w:overflowPunct/>
        <w:autoSpaceDE/>
        <w:spacing w:before="60" w:after="12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04E8D">
        <w:rPr>
          <w:rFonts w:ascii="Tahoma" w:eastAsia="Lucida Sans Unicode" w:hAnsi="Tahoma" w:cs="Tahoma"/>
          <w:b/>
          <w:bCs/>
          <w:kern w:val="3"/>
          <w:lang w:eastAsia="zh-CN"/>
        </w:rPr>
        <w:t xml:space="preserve">Modernizacja infrastruktury drogowej polegającej na remoncie drogi gminnej ul. </w:t>
      </w:r>
      <w:r w:rsidR="0059440E">
        <w:rPr>
          <w:rFonts w:ascii="Tahoma" w:eastAsia="Lucida Sans Unicode" w:hAnsi="Tahoma" w:cs="Tahoma"/>
          <w:b/>
          <w:bCs/>
          <w:kern w:val="3"/>
          <w:lang w:eastAsia="zh-CN"/>
        </w:rPr>
        <w:t>Mickiewicza 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77E4D0CF" w14:textId="77777777" w:rsidR="006E6722" w:rsidRPr="0093663F" w:rsidRDefault="006E6722" w:rsidP="006E6722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202B8D16" w14:textId="44BD00A0" w:rsidR="006E6722" w:rsidRPr="00AD4CEA" w:rsidRDefault="006E6722" w:rsidP="006E6722">
      <w:pPr>
        <w:pStyle w:val="Akapitzlist"/>
        <w:numPr>
          <w:ilvl w:val="0"/>
          <w:numId w:val="180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>Oświadczam, że spełniam warunki udziału w postępowaniu określon</w:t>
      </w:r>
      <w:r w:rsidR="00731B20">
        <w:rPr>
          <w:rFonts w:ascii="Tahoma" w:hAnsi="Tahoma" w:cs="Tahoma"/>
          <w:sz w:val="20"/>
          <w:szCs w:val="20"/>
        </w:rPr>
        <w:t>e</w:t>
      </w:r>
      <w:r w:rsidRPr="00AD4CEA">
        <w:rPr>
          <w:rFonts w:ascii="Tahoma" w:hAnsi="Tahoma" w:cs="Tahoma"/>
          <w:sz w:val="20"/>
          <w:szCs w:val="20"/>
        </w:rPr>
        <w:t xml:space="preserve"> przez Zamawiającego </w:t>
      </w:r>
      <w:r w:rsidRPr="00AD4CEA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 w:rsidRPr="0071199D">
        <w:rPr>
          <w:rFonts w:ascii="Tahoma" w:hAnsi="Tahoma" w:cs="Tahoma"/>
          <w:sz w:val="20"/>
          <w:szCs w:val="20"/>
        </w:rPr>
        <w:t xml:space="preserve">pkt. </w:t>
      </w:r>
      <w:r w:rsidR="006334B5" w:rsidRPr="0071199D">
        <w:rPr>
          <w:rFonts w:ascii="Tahoma" w:hAnsi="Tahoma" w:cs="Tahoma"/>
          <w:sz w:val="20"/>
          <w:szCs w:val="20"/>
        </w:rPr>
        <w:t>4</w:t>
      </w:r>
      <w:r w:rsidRPr="0071199D">
        <w:rPr>
          <w:rFonts w:ascii="Tahoma" w:hAnsi="Tahoma" w:cs="Tahoma"/>
          <w:sz w:val="20"/>
          <w:szCs w:val="20"/>
        </w:rPr>
        <w:t xml:space="preserve">.4 rozdziału </w:t>
      </w:r>
      <w:r w:rsidR="006334B5" w:rsidRPr="0071199D">
        <w:rPr>
          <w:rFonts w:ascii="Tahoma" w:hAnsi="Tahoma" w:cs="Tahoma"/>
          <w:sz w:val="20"/>
          <w:szCs w:val="20"/>
        </w:rPr>
        <w:t>IX</w:t>
      </w:r>
      <w:r w:rsidRPr="0071199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71199D">
        <w:rPr>
          <w:rFonts w:ascii="Tahoma" w:hAnsi="Tahoma" w:cs="Tahoma"/>
          <w:sz w:val="20"/>
          <w:szCs w:val="20"/>
        </w:rPr>
        <w:t>swz</w:t>
      </w:r>
      <w:proofErr w:type="spellEnd"/>
      <w:r w:rsidRPr="0071199D">
        <w:rPr>
          <w:rFonts w:ascii="Tahoma" w:hAnsi="Tahoma" w:cs="Tahoma"/>
          <w:sz w:val="20"/>
          <w:szCs w:val="20"/>
        </w:rPr>
        <w:t>.</w:t>
      </w:r>
    </w:p>
    <w:p w14:paraId="41D05072" w14:textId="74FA79FD" w:rsidR="006E6722" w:rsidRPr="00AD4CEA" w:rsidRDefault="006E6722" w:rsidP="006E6722">
      <w:pPr>
        <w:pStyle w:val="Akapitzlist"/>
        <w:numPr>
          <w:ilvl w:val="0"/>
          <w:numId w:val="180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AD4CEA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 w:rsidRPr="0071199D">
        <w:rPr>
          <w:rFonts w:ascii="Tahoma" w:hAnsi="Tahoma" w:cs="Tahoma"/>
          <w:sz w:val="20"/>
          <w:szCs w:val="20"/>
        </w:rPr>
        <w:t xml:space="preserve">pkt. </w:t>
      </w:r>
      <w:r w:rsidR="006334B5" w:rsidRPr="0071199D">
        <w:rPr>
          <w:rFonts w:ascii="Tahoma" w:hAnsi="Tahoma" w:cs="Tahoma"/>
          <w:sz w:val="20"/>
          <w:szCs w:val="20"/>
        </w:rPr>
        <w:t>4</w:t>
      </w:r>
      <w:r w:rsidRPr="0071199D">
        <w:rPr>
          <w:rFonts w:ascii="Tahoma" w:hAnsi="Tahoma" w:cs="Tahoma"/>
          <w:sz w:val="20"/>
          <w:szCs w:val="20"/>
        </w:rPr>
        <w:t>.4. rozdziału I</w:t>
      </w:r>
      <w:r w:rsidR="006334B5" w:rsidRPr="0071199D">
        <w:rPr>
          <w:rFonts w:ascii="Tahoma" w:hAnsi="Tahoma" w:cs="Tahoma"/>
          <w:sz w:val="20"/>
          <w:szCs w:val="20"/>
        </w:rPr>
        <w:t>X</w:t>
      </w:r>
      <w:r w:rsidRPr="00AD4CEA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FAAFBE1" w14:textId="77777777" w:rsidR="006E6722" w:rsidRPr="006E6722" w:rsidRDefault="006E6722" w:rsidP="006E6722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5A856E8" w14:textId="77777777" w:rsidTr="00AB6143">
        <w:tc>
          <w:tcPr>
            <w:tcW w:w="392" w:type="dxa"/>
          </w:tcPr>
          <w:p w14:paraId="0D8DD81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1AC69D" w14:textId="77777777" w:rsidR="006E6722" w:rsidRPr="00244FF4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1A9E8DAC" w14:textId="77777777" w:rsidTr="00AB6143">
        <w:tc>
          <w:tcPr>
            <w:tcW w:w="392" w:type="dxa"/>
          </w:tcPr>
          <w:p w14:paraId="7C42680C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F15444D" w14:textId="77777777" w:rsidR="006E6722" w:rsidRDefault="006E6722" w:rsidP="006E6722">
      <w:pPr>
        <w:spacing w:line="288" w:lineRule="auto"/>
        <w:jc w:val="both"/>
        <w:rPr>
          <w:rFonts w:ascii="Tahoma" w:hAnsi="Tahoma" w:cs="Tahoma"/>
        </w:rPr>
      </w:pPr>
    </w:p>
    <w:p w14:paraId="562A53DD" w14:textId="3E3FC27E" w:rsidR="006E6722" w:rsidRPr="0093663F" w:rsidRDefault="006E6722" w:rsidP="006E6722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30E039A6" w14:textId="77777777" w:rsidR="006E6722" w:rsidRPr="00D51754" w:rsidRDefault="006E6722" w:rsidP="006E6722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1072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19C5BF02" w14:textId="77777777" w:rsidR="006E6722" w:rsidRPr="009C7C13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523D6873" w14:textId="77777777" w:rsidR="006E6722" w:rsidRPr="009A2499" w:rsidRDefault="006E6722" w:rsidP="006E6722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18DCE184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6CC44158" w14:textId="77777777" w:rsidR="006E6722" w:rsidRPr="009C6CD1" w:rsidRDefault="006E6722" w:rsidP="006E6722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F88B4" w14:textId="77777777" w:rsidR="0097049A" w:rsidRDefault="0097049A" w:rsidP="00DA5839">
      <w:r>
        <w:separator/>
      </w:r>
    </w:p>
  </w:endnote>
  <w:endnote w:type="continuationSeparator" w:id="0">
    <w:p w14:paraId="39F7521A" w14:textId="77777777" w:rsidR="0097049A" w:rsidRDefault="0097049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F0EE3" w14:textId="77777777" w:rsidR="0097049A" w:rsidRDefault="0097049A" w:rsidP="00DA5839">
      <w:r>
        <w:separator/>
      </w:r>
    </w:p>
  </w:footnote>
  <w:footnote w:type="continuationSeparator" w:id="0">
    <w:p w14:paraId="70192A16" w14:textId="77777777" w:rsidR="0097049A" w:rsidRDefault="0097049A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18AACC5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9440E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bookmarkEnd w:id="0"/>
    <w:r w:rsidR="00B04E8D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7DDB6538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9440E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B04E8D">
      <w:rPr>
        <w:rFonts w:ascii="Tahoma" w:hAnsi="Tahoma" w:cs="Tahoma"/>
      </w:rPr>
      <w:t>4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9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3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6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7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0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1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3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5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6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8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2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3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4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5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6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7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8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0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3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4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6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9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4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7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8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0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1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2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6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6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4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6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8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9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0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4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5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6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7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0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1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2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6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7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8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9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1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2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6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7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9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0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1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3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1"/>
  </w:num>
  <w:num w:numId="3" w16cid:durableId="1494490986">
    <w:abstractNumId w:val="64"/>
  </w:num>
  <w:num w:numId="4" w16cid:durableId="1660187142">
    <w:abstractNumId w:val="171"/>
  </w:num>
  <w:num w:numId="5" w16cid:durableId="239481820">
    <w:abstractNumId w:val="196"/>
  </w:num>
  <w:num w:numId="6" w16cid:durableId="1285503599">
    <w:abstractNumId w:val="140"/>
  </w:num>
  <w:num w:numId="7" w16cid:durableId="1480993692">
    <w:abstractNumId w:val="152"/>
  </w:num>
  <w:num w:numId="8" w16cid:durableId="1784224846">
    <w:abstractNumId w:val="54"/>
  </w:num>
  <w:num w:numId="9" w16cid:durableId="33812188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7"/>
  </w:num>
  <w:num w:numId="11" w16cid:durableId="205946077">
    <w:abstractNumId w:val="135"/>
  </w:num>
  <w:num w:numId="12" w16cid:durableId="1553230376">
    <w:abstractNumId w:val="55"/>
  </w:num>
  <w:num w:numId="13" w16cid:durableId="1029725396">
    <w:abstractNumId w:val="94"/>
  </w:num>
  <w:num w:numId="14" w16cid:durableId="1995179065">
    <w:abstractNumId w:val="142"/>
  </w:num>
  <w:num w:numId="15" w16cid:durableId="1339649817">
    <w:abstractNumId w:val="164"/>
  </w:num>
  <w:num w:numId="16" w16cid:durableId="1660503613">
    <w:abstractNumId w:val="165"/>
  </w:num>
  <w:num w:numId="17" w16cid:durableId="1622345991">
    <w:abstractNumId w:val="90"/>
  </w:num>
  <w:num w:numId="18" w16cid:durableId="1803229007">
    <w:abstractNumId w:val="62"/>
  </w:num>
  <w:num w:numId="19" w16cid:durableId="150342510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1"/>
  </w:num>
  <w:num w:numId="22" w16cid:durableId="1551767302">
    <w:abstractNumId w:val="85"/>
  </w:num>
  <w:num w:numId="23" w16cid:durableId="300699848">
    <w:abstractNumId w:val="138"/>
  </w:num>
  <w:num w:numId="24" w16cid:durableId="1641691591">
    <w:abstractNumId w:val="166"/>
  </w:num>
  <w:num w:numId="25" w16cid:durableId="1617059623">
    <w:abstractNumId w:val="38"/>
  </w:num>
  <w:num w:numId="26" w16cid:durableId="891575929">
    <w:abstractNumId w:val="129"/>
  </w:num>
  <w:num w:numId="27" w16cid:durableId="1804107627">
    <w:abstractNumId w:val="103"/>
  </w:num>
  <w:num w:numId="28" w16cid:durableId="1275406429">
    <w:abstractNumId w:val="25"/>
  </w:num>
  <w:num w:numId="29" w16cid:durableId="1040475918">
    <w:abstractNumId w:val="118"/>
  </w:num>
  <w:num w:numId="30" w16cid:durableId="186648056">
    <w:abstractNumId w:val="150"/>
  </w:num>
  <w:num w:numId="31" w16cid:durableId="631254358">
    <w:abstractNumId w:val="167"/>
  </w:num>
  <w:num w:numId="32" w16cid:durableId="692727448">
    <w:abstractNumId w:val="187"/>
  </w:num>
  <w:num w:numId="33" w16cid:durableId="508984392">
    <w:abstractNumId w:val="123"/>
  </w:num>
  <w:num w:numId="34" w16cid:durableId="229847901">
    <w:abstractNumId w:val="122"/>
  </w:num>
  <w:num w:numId="35" w16cid:durableId="1739205804">
    <w:abstractNumId w:val="73"/>
  </w:num>
  <w:num w:numId="36" w16cid:durableId="352727092">
    <w:abstractNumId w:val="86"/>
  </w:num>
  <w:num w:numId="37" w16cid:durableId="385300369">
    <w:abstractNumId w:val="88"/>
  </w:num>
  <w:num w:numId="38" w16cid:durableId="59910002">
    <w:abstractNumId w:val="82"/>
  </w:num>
  <w:num w:numId="39" w16cid:durableId="947465958">
    <w:abstractNumId w:val="69"/>
  </w:num>
  <w:num w:numId="40" w16cid:durableId="486751506">
    <w:abstractNumId w:val="29"/>
  </w:num>
  <w:num w:numId="41" w16cid:durableId="665716837">
    <w:abstractNumId w:val="155"/>
  </w:num>
  <w:num w:numId="42" w16cid:durableId="676423951">
    <w:abstractNumId w:val="83"/>
  </w:num>
  <w:num w:numId="43" w16cid:durableId="751851493">
    <w:abstractNumId w:val="110"/>
  </w:num>
  <w:num w:numId="44" w16cid:durableId="1056511836">
    <w:abstractNumId w:val="120"/>
  </w:num>
  <w:num w:numId="45" w16cid:durableId="721829573">
    <w:abstractNumId w:val="147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99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7"/>
  </w:num>
  <w:num w:numId="52" w16cid:durableId="1672639186">
    <w:abstractNumId w:val="47"/>
  </w:num>
  <w:num w:numId="53" w16cid:durableId="1844977659">
    <w:abstractNumId w:val="149"/>
  </w:num>
  <w:num w:numId="54" w16cid:durableId="1940602444">
    <w:abstractNumId w:val="107"/>
  </w:num>
  <w:num w:numId="55" w16cid:durableId="1344823807">
    <w:abstractNumId w:val="60"/>
  </w:num>
  <w:num w:numId="56" w16cid:durableId="590893825">
    <w:abstractNumId w:val="119"/>
  </w:num>
  <w:num w:numId="57" w16cid:durableId="1869292309">
    <w:abstractNumId w:val="169"/>
  </w:num>
  <w:num w:numId="58" w16cid:durableId="857425252">
    <w:abstractNumId w:val="26"/>
  </w:num>
  <w:num w:numId="59" w16cid:durableId="683752182">
    <w:abstractNumId w:val="157"/>
  </w:num>
  <w:num w:numId="60" w16cid:durableId="1962766483">
    <w:abstractNumId w:val="185"/>
  </w:num>
  <w:num w:numId="61" w16cid:durableId="1618367318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1"/>
  </w:num>
  <w:num w:numId="65" w16cid:durableId="848568688">
    <w:abstractNumId w:val="34"/>
  </w:num>
  <w:num w:numId="66" w16cid:durableId="294137800">
    <w:abstractNumId w:val="112"/>
  </w:num>
  <w:num w:numId="67" w16cid:durableId="692417276">
    <w:abstractNumId w:val="52"/>
  </w:num>
  <w:num w:numId="68" w16cid:durableId="831338920">
    <w:abstractNumId w:val="179"/>
  </w:num>
  <w:num w:numId="69" w16cid:durableId="1405763647">
    <w:abstractNumId w:val="87"/>
  </w:num>
  <w:num w:numId="70" w16cid:durableId="604189879">
    <w:abstractNumId w:val="161"/>
  </w:num>
  <w:num w:numId="71" w16cid:durableId="173762010">
    <w:abstractNumId w:val="35"/>
  </w:num>
  <w:num w:numId="72" w16cid:durableId="1304774197">
    <w:abstractNumId w:val="139"/>
  </w:num>
  <w:num w:numId="73" w16cid:durableId="1520239578">
    <w:abstractNumId w:val="133"/>
  </w:num>
  <w:num w:numId="74" w16cid:durableId="618612972">
    <w:abstractNumId w:val="113"/>
  </w:num>
  <w:num w:numId="75" w16cid:durableId="111176572">
    <w:abstractNumId w:val="195"/>
  </w:num>
  <w:num w:numId="76" w16cid:durableId="195311087">
    <w:abstractNumId w:val="48"/>
  </w:num>
  <w:num w:numId="77" w16cid:durableId="1256087943">
    <w:abstractNumId w:val="102"/>
  </w:num>
  <w:num w:numId="78" w16cid:durableId="1420522193">
    <w:abstractNumId w:val="163"/>
  </w:num>
  <w:num w:numId="79" w16cid:durableId="129710750">
    <w:abstractNumId w:val="175"/>
  </w:num>
  <w:num w:numId="80" w16cid:durableId="129786539">
    <w:abstractNumId w:val="46"/>
  </w:num>
  <w:num w:numId="81" w16cid:durableId="2076514607">
    <w:abstractNumId w:val="141"/>
  </w:num>
  <w:num w:numId="82" w16cid:durableId="1368332623">
    <w:abstractNumId w:val="95"/>
  </w:num>
  <w:num w:numId="83" w16cid:durableId="187721196">
    <w:abstractNumId w:val="30"/>
  </w:num>
  <w:num w:numId="84" w16cid:durableId="640619449">
    <w:abstractNumId w:val="56"/>
  </w:num>
  <w:num w:numId="85" w16cid:durableId="897397194">
    <w:abstractNumId w:val="188"/>
  </w:num>
  <w:num w:numId="86" w16cid:durableId="1222905131">
    <w:abstractNumId w:val="71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7"/>
  </w:num>
  <w:num w:numId="90" w16cid:durableId="1185897537">
    <w:abstractNumId w:val="77"/>
  </w:num>
  <w:num w:numId="91" w16cid:durableId="1120952955">
    <w:abstractNumId w:val="160"/>
  </w:num>
  <w:num w:numId="92" w16cid:durableId="1218712007">
    <w:abstractNumId w:val="105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89"/>
  </w:num>
  <w:num w:numId="96" w16cid:durableId="1292637726">
    <w:abstractNumId w:val="100"/>
  </w:num>
  <w:num w:numId="97" w16cid:durableId="1207721834">
    <w:abstractNumId w:val="57"/>
  </w:num>
  <w:num w:numId="98" w16cid:durableId="83571225">
    <w:abstractNumId w:val="5"/>
  </w:num>
  <w:num w:numId="99" w16cid:durableId="2049838620">
    <w:abstractNumId w:val="189"/>
  </w:num>
  <w:num w:numId="100" w16cid:durableId="2100828590">
    <w:abstractNumId w:val="136"/>
  </w:num>
  <w:num w:numId="101" w16cid:durableId="1552502620">
    <w:abstractNumId w:val="201"/>
  </w:num>
  <w:num w:numId="102" w16cid:durableId="2072920228">
    <w:abstractNumId w:val="134"/>
  </w:num>
  <w:num w:numId="103" w16cid:durableId="1710911830">
    <w:abstractNumId w:val="74"/>
  </w:num>
  <w:num w:numId="104" w16cid:durableId="1922136896">
    <w:abstractNumId w:val="92"/>
  </w:num>
  <w:num w:numId="105" w16cid:durableId="849641167">
    <w:abstractNumId w:val="162"/>
  </w:num>
  <w:num w:numId="106" w16cid:durableId="1784181347">
    <w:abstractNumId w:val="121"/>
  </w:num>
  <w:num w:numId="107" w16cid:durableId="920338054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6"/>
  </w:num>
  <w:num w:numId="109" w16cid:durableId="827207842">
    <w:abstractNumId w:val="32"/>
  </w:num>
  <w:num w:numId="110" w16cid:durableId="492837609">
    <w:abstractNumId w:val="85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0"/>
  </w:num>
  <w:num w:numId="112" w16cid:durableId="46144989">
    <w:abstractNumId w:val="128"/>
  </w:num>
  <w:num w:numId="113" w16cid:durableId="1350990129">
    <w:abstractNumId w:val="59"/>
  </w:num>
  <w:num w:numId="114" w16cid:durableId="1147087522">
    <w:abstractNumId w:val="39"/>
  </w:num>
  <w:num w:numId="115" w16cid:durableId="697510645">
    <w:abstractNumId w:val="144"/>
  </w:num>
  <w:num w:numId="116" w16cid:durableId="603153321">
    <w:abstractNumId w:val="154"/>
  </w:num>
  <w:num w:numId="117" w16cid:durableId="1864585000">
    <w:abstractNumId w:val="186"/>
  </w:num>
  <w:num w:numId="118" w16cid:durableId="661474505">
    <w:abstractNumId w:val="114"/>
  </w:num>
  <w:num w:numId="119" w16cid:durableId="128981944">
    <w:abstractNumId w:val="65"/>
  </w:num>
  <w:num w:numId="120" w16cid:durableId="501090451">
    <w:abstractNumId w:val="193"/>
  </w:num>
  <w:num w:numId="121" w16cid:durableId="164321021">
    <w:abstractNumId w:val="116"/>
  </w:num>
  <w:num w:numId="122" w16cid:durableId="118839180">
    <w:abstractNumId w:val="101"/>
  </w:num>
  <w:num w:numId="123" w16cid:durableId="1662849937">
    <w:abstractNumId w:val="115"/>
  </w:num>
  <w:num w:numId="124" w16cid:durableId="326783655">
    <w:abstractNumId w:val="75"/>
  </w:num>
  <w:num w:numId="125" w16cid:durableId="1995183220">
    <w:abstractNumId w:val="80"/>
  </w:num>
  <w:num w:numId="126" w16cid:durableId="989557086">
    <w:abstractNumId w:val="72"/>
  </w:num>
  <w:num w:numId="127" w16cid:durableId="333073619">
    <w:abstractNumId w:val="31"/>
  </w:num>
  <w:num w:numId="128" w16cid:durableId="836385355">
    <w:abstractNumId w:val="66"/>
  </w:num>
  <w:num w:numId="129" w16cid:durableId="14223618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8"/>
  </w:num>
  <w:num w:numId="131" w16cid:durableId="1389571567">
    <w:abstractNumId w:val="143"/>
  </w:num>
  <w:num w:numId="132" w16cid:durableId="1145704503">
    <w:abstractNumId w:val="178"/>
  </w:num>
  <w:num w:numId="133" w16cid:durableId="1175925117">
    <w:abstractNumId w:val="192"/>
  </w:num>
  <w:num w:numId="134" w16cid:durableId="1206525165">
    <w:abstractNumId w:val="145"/>
  </w:num>
  <w:num w:numId="135" w16cid:durableId="534274133">
    <w:abstractNumId w:val="181"/>
  </w:num>
  <w:num w:numId="136" w16cid:durableId="90593639">
    <w:abstractNumId w:val="93"/>
  </w:num>
  <w:num w:numId="137" w16cid:durableId="1559589690">
    <w:abstractNumId w:val="109"/>
  </w:num>
  <w:num w:numId="138" w16cid:durableId="1031421918">
    <w:abstractNumId w:val="68"/>
  </w:num>
  <w:num w:numId="139" w16cid:durableId="1487084356">
    <w:abstractNumId w:val="84"/>
  </w:num>
  <w:num w:numId="140" w16cid:durableId="328678625">
    <w:abstractNumId w:val="137"/>
  </w:num>
  <w:num w:numId="141" w16cid:durableId="1776554982">
    <w:abstractNumId w:val="97"/>
  </w:num>
  <w:num w:numId="142" w16cid:durableId="1850371264">
    <w:abstractNumId w:val="81"/>
  </w:num>
  <w:num w:numId="143" w16cid:durableId="627470034">
    <w:abstractNumId w:val="1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0"/>
  </w:num>
  <w:num w:numId="145" w16cid:durableId="1269389551">
    <w:abstractNumId w:val="117"/>
  </w:num>
  <w:num w:numId="146" w16cid:durableId="433401382">
    <w:abstractNumId w:val="43"/>
  </w:num>
  <w:num w:numId="147" w16cid:durableId="1263757868">
    <w:abstractNumId w:val="172"/>
  </w:num>
  <w:num w:numId="148" w16cid:durableId="1284310835">
    <w:abstractNumId w:val="78"/>
  </w:num>
  <w:num w:numId="149" w16cid:durableId="530414559">
    <w:abstractNumId w:val="45"/>
  </w:num>
  <w:num w:numId="150" w16cid:durableId="953293678">
    <w:abstractNumId w:val="156"/>
  </w:num>
  <w:num w:numId="151" w16cid:durableId="406266457">
    <w:abstractNumId w:val="37"/>
  </w:num>
  <w:num w:numId="152" w16cid:durableId="1561669959">
    <w:abstractNumId w:val="91"/>
  </w:num>
  <w:num w:numId="153" w16cid:durableId="152457413">
    <w:abstractNumId w:val="124"/>
  </w:num>
  <w:num w:numId="154" w16cid:durableId="94057538">
    <w:abstractNumId w:val="98"/>
  </w:num>
  <w:num w:numId="155" w16cid:durableId="1327826722">
    <w:abstractNumId w:val="132"/>
  </w:num>
  <w:num w:numId="156" w16cid:durableId="932251059">
    <w:abstractNumId w:val="199"/>
  </w:num>
  <w:num w:numId="157" w16cid:durableId="1323435606">
    <w:abstractNumId w:val="79"/>
  </w:num>
  <w:num w:numId="158" w16cid:durableId="799297577">
    <w:abstractNumId w:val="158"/>
  </w:num>
  <w:num w:numId="159" w16cid:durableId="1949921427">
    <w:abstractNumId w:val="111"/>
  </w:num>
  <w:num w:numId="160" w16cid:durableId="728267636">
    <w:abstractNumId w:val="190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0"/>
  </w:num>
  <w:num w:numId="164" w16cid:durableId="2100365095">
    <w:abstractNumId w:val="170"/>
  </w:num>
  <w:num w:numId="165" w16cid:durableId="1411149866">
    <w:abstractNumId w:val="153"/>
  </w:num>
  <w:num w:numId="166" w16cid:durableId="1788161113">
    <w:abstractNumId w:val="108"/>
  </w:num>
  <w:num w:numId="167" w16cid:durableId="1822386379">
    <w:abstractNumId w:val="168"/>
  </w:num>
  <w:num w:numId="168" w16cid:durableId="824930762">
    <w:abstractNumId w:val="58"/>
  </w:num>
  <w:num w:numId="169" w16cid:durableId="1354574064">
    <w:abstractNumId w:val="126"/>
  </w:num>
  <w:num w:numId="170" w16cid:durableId="532502946">
    <w:abstractNumId w:val="106"/>
  </w:num>
  <w:num w:numId="171" w16cid:durableId="753278958">
    <w:abstractNumId w:val="148"/>
  </w:num>
  <w:num w:numId="172" w16cid:durableId="1289122976">
    <w:abstractNumId w:val="173"/>
  </w:num>
  <w:num w:numId="173" w16cid:durableId="605112956">
    <w:abstractNumId w:val="42"/>
  </w:num>
  <w:num w:numId="174" w16cid:durableId="1551065066">
    <w:abstractNumId w:val="159"/>
  </w:num>
  <w:num w:numId="175" w16cid:durableId="651711551">
    <w:abstractNumId w:val="0"/>
  </w:num>
  <w:num w:numId="176" w16cid:durableId="1154637675">
    <w:abstractNumId w:val="96"/>
  </w:num>
  <w:num w:numId="177" w16cid:durableId="25329123">
    <w:abstractNumId w:val="49"/>
  </w:num>
  <w:num w:numId="178" w16cid:durableId="1236235796">
    <w:abstractNumId w:val="61"/>
  </w:num>
  <w:num w:numId="179" w16cid:durableId="760956036">
    <w:abstractNumId w:val="67"/>
  </w:num>
  <w:num w:numId="180" w16cid:durableId="1396508177">
    <w:abstractNumId w:val="146"/>
  </w:num>
  <w:num w:numId="181" w16cid:durableId="2086611686">
    <w:abstractNumId w:val="76"/>
  </w:num>
  <w:num w:numId="182" w16cid:durableId="127434303">
    <w:abstractNumId w:val="19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7D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349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6C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55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40E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4B5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199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1B20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049A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0E9F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4CEA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4E8D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1C64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588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2CEC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A5F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052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D3F43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A83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22EEC"/>
    <w:rsid w:val="00D26588"/>
    <w:rsid w:val="00D52805"/>
    <w:rsid w:val="00D52EE4"/>
    <w:rsid w:val="00D66A6B"/>
    <w:rsid w:val="00D72CEC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2024-06-26T14:02:00Z</dcterms:modified>
</cp:coreProperties>
</file>